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5E78118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>Nadleśnictwo</w:t>
      </w:r>
      <w:r w:rsidR="0002799A">
        <w:rPr>
          <w:rFonts w:ascii="Cambria" w:hAnsi="Cambria" w:cs="Arial"/>
          <w:b/>
          <w:bCs/>
        </w:rPr>
        <w:t xml:space="preserve"> Cierpiszewo</w:t>
      </w:r>
      <w:r w:rsidRPr="0057603E">
        <w:rPr>
          <w:rFonts w:ascii="Cambria" w:hAnsi="Cambria" w:cs="Arial"/>
          <w:b/>
          <w:bCs/>
        </w:rPr>
        <w:tab/>
      </w:r>
    </w:p>
    <w:p w14:paraId="38442A7F" w14:textId="5BFEB98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02799A">
        <w:rPr>
          <w:rFonts w:ascii="Cambria" w:hAnsi="Cambria" w:cs="Arial"/>
          <w:b/>
          <w:bCs/>
        </w:rPr>
        <w:t>Sosnowa 42, 87-165 Cierpice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5D4008FF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2799A">
        <w:rPr>
          <w:rFonts w:ascii="Cambria" w:hAnsi="Cambria" w:cs="Arial"/>
          <w:bCs/>
          <w:sz w:val="22"/>
          <w:szCs w:val="22"/>
        </w:rPr>
        <w:t>Cierpiszewo</w:t>
      </w:r>
      <w:r w:rsidR="00B961B4">
        <w:rPr>
          <w:rFonts w:ascii="Cambria" w:hAnsi="Cambria" w:cs="Arial"/>
          <w:bCs/>
          <w:sz w:val="22"/>
          <w:szCs w:val="22"/>
        </w:rPr>
        <w:t xml:space="preserve"> </w:t>
      </w:r>
      <w:r w:rsidR="0002799A">
        <w:rPr>
          <w:rFonts w:ascii="Cambria" w:hAnsi="Cambria" w:cs="Arial"/>
          <w:bCs/>
          <w:sz w:val="22"/>
          <w:szCs w:val="22"/>
        </w:rPr>
        <w:t>– pozyskanie i zrywka</w:t>
      </w:r>
      <w:r w:rsidR="00B961B4">
        <w:rPr>
          <w:rFonts w:ascii="Cambria" w:hAnsi="Cambria" w:cs="Arial"/>
          <w:bCs/>
          <w:sz w:val="22"/>
          <w:szCs w:val="22"/>
        </w:rPr>
        <w:t xml:space="preserve"> drewna</w:t>
      </w:r>
      <w:r w:rsidR="0002799A">
        <w:rPr>
          <w:rFonts w:ascii="Cambria" w:hAnsi="Cambria" w:cs="Arial"/>
          <w:bCs/>
          <w:sz w:val="22"/>
          <w:szCs w:val="22"/>
        </w:rPr>
        <w:t xml:space="preserve"> w pasie projektowanej </w:t>
      </w:r>
      <w:r w:rsidR="009F3E7D">
        <w:rPr>
          <w:rFonts w:ascii="Cambria" w:hAnsi="Cambria" w:cs="Arial"/>
          <w:bCs/>
          <w:sz w:val="22"/>
          <w:szCs w:val="22"/>
        </w:rPr>
        <w:t xml:space="preserve">drogi </w:t>
      </w:r>
      <w:r w:rsidR="0002799A">
        <w:rPr>
          <w:rFonts w:ascii="Cambria" w:hAnsi="Cambria" w:cs="Arial"/>
          <w:bCs/>
          <w:sz w:val="22"/>
          <w:szCs w:val="22"/>
        </w:rPr>
        <w:t xml:space="preserve">S10 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2799A">
        <w:rPr>
          <w:rFonts w:ascii="Cambria" w:hAnsi="Cambria" w:cs="Arial"/>
          <w:bCs/>
          <w:sz w:val="22"/>
          <w:szCs w:val="22"/>
        </w:rPr>
        <w:t>0</w:t>
      </w:r>
      <w:r w:rsidR="00DD742D">
        <w:rPr>
          <w:rFonts w:ascii="Cambria" w:hAnsi="Cambria" w:cs="Arial"/>
          <w:bCs/>
          <w:sz w:val="22"/>
          <w:szCs w:val="22"/>
        </w:rPr>
        <w:t>4.1</w:t>
      </w:r>
      <w:r w:rsidR="0002799A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DB8445B" w:rsidR="0002799A" w:rsidRDefault="0002799A">
      <w:pPr>
        <w:suppressAutoHyphens w:val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br w:type="page"/>
      </w:r>
    </w:p>
    <w:p w14:paraId="2123637A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0BB1CD8" w14:textId="00F7061C" w:rsidR="0002799A" w:rsidRPr="0002799A" w:rsidRDefault="0002799A" w:rsidP="0002799A">
      <w:pPr>
        <w:suppressAutoHyphens w:val="0"/>
        <w:rPr>
          <w:rFonts w:ascii="Arial" w:hAnsi="Arial" w:cs="Arial"/>
          <w:b/>
          <w:bCs/>
          <w:color w:val="333333"/>
          <w:sz w:val="24"/>
          <w:szCs w:val="24"/>
          <w:lang w:eastAsia="pl-PL"/>
        </w:rPr>
      </w:pPr>
      <w:r w:rsidRPr="0002799A">
        <w:rPr>
          <w:rFonts w:ascii="Arial" w:hAnsi="Arial" w:cs="Arial"/>
          <w:b/>
          <w:bCs/>
          <w:color w:val="333333"/>
          <w:sz w:val="24"/>
          <w:szCs w:val="24"/>
          <w:lang w:eastAsia="pl-PL"/>
        </w:rPr>
        <w:t xml:space="preserve">Cięcia zupełne </w:t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02799A" w:rsidRPr="00F57CE8" w14:paraId="7736A25E" w14:textId="77777777" w:rsidTr="00F956D2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54E6AD5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bookmarkStart w:id="1" w:name="_Hlk139965863"/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C65111F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C4E9E6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1F2AC9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9B92D4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0B9301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7135166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B268D3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1039A85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24BB49D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D5CABC6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02799A" w:rsidRPr="00F57CE8" w14:paraId="389AD49F" w14:textId="77777777" w:rsidTr="00F956D2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FFEF61" w14:textId="6820357F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8F2033" w14:textId="62DD5A8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D314B3" w14:textId="3D353963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CDFE80" w14:textId="33DDFA18" w:rsidR="0002799A" w:rsidRPr="0002799A" w:rsidRDefault="0002799A" w:rsidP="0002799A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A96EDB" w14:textId="6AA17C79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0EB939" w14:textId="344C9D64" w:rsidR="0002799A" w:rsidRPr="00F57CE8" w:rsidRDefault="00DD742D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2730,00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E4AE9B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0B1D3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6BB312" w14:textId="5133F4F3" w:rsidR="0002799A" w:rsidRPr="00F57CE8" w:rsidRDefault="00BF4812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C1A45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C97BAF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bookmarkEnd w:id="1"/>
    </w:tbl>
    <w:p w14:paraId="74F09F0A" w14:textId="77777777" w:rsidR="0002799A" w:rsidRDefault="0002799A" w:rsidP="00FA5A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27FDE6" w14:textId="447C7065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FA5AC1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8DD6" w14:textId="77777777" w:rsidR="00533708" w:rsidRDefault="00533708">
      <w:r>
        <w:separator/>
      </w:r>
    </w:p>
  </w:endnote>
  <w:endnote w:type="continuationSeparator" w:id="0">
    <w:p w14:paraId="410DB949" w14:textId="77777777" w:rsidR="00533708" w:rsidRDefault="00533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46F93" w14:textId="77777777" w:rsidR="00533708" w:rsidRDefault="00533708">
      <w:r>
        <w:separator/>
      </w:r>
    </w:p>
  </w:footnote>
  <w:footnote w:type="continuationSeparator" w:id="0">
    <w:p w14:paraId="4B008B3F" w14:textId="77777777" w:rsidR="00533708" w:rsidRDefault="00533708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2799A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1E5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A770C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E14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589F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708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246A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B2C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3E7D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61B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812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760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18C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42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F5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5AC1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1115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1226 N.Cierpiszewo Jakub Andrejczuk</cp:lastModifiedBy>
  <cp:revision>9</cp:revision>
  <cp:lastPrinted>2022-06-27T10:12:00Z</cp:lastPrinted>
  <dcterms:created xsi:type="dcterms:W3CDTF">2023-07-11T09:22:00Z</dcterms:created>
  <dcterms:modified xsi:type="dcterms:W3CDTF">2023-08-04T09:44:00Z</dcterms:modified>
</cp:coreProperties>
</file>